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Pr="00771D56" w:rsidRDefault="00F54D1D">
      <w:pPr>
        <w:spacing w:before="100"/>
        <w:jc w:val="center"/>
        <w:rPr>
          <w:rFonts w:ascii="Garamond" w:hAnsi="Garamond"/>
          <w:b/>
          <w:sz w:val="10"/>
          <w:szCs w:val="10"/>
        </w:rPr>
      </w:pPr>
    </w:p>
    <w:p w14:paraId="04261BBF" w14:textId="539198E1" w:rsidR="00EB6175" w:rsidRPr="00EB6175" w:rsidRDefault="00EB6175" w:rsidP="00C11957">
      <w:pPr>
        <w:spacing w:before="100"/>
        <w:ind w:left="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76D47A12" w:rsidR="00EB6175" w:rsidRPr="00C11957" w:rsidRDefault="00EB6175" w:rsidP="00D751D4">
      <w:pPr>
        <w:spacing w:before="100"/>
        <w:ind w:left="0"/>
        <w:jc w:val="center"/>
        <w:rPr>
          <w:rFonts w:ascii="Garamond" w:hAnsi="Garamond"/>
          <w:b/>
          <w:sz w:val="32"/>
          <w:szCs w:val="32"/>
        </w:rPr>
      </w:pPr>
      <w:r w:rsidRPr="00C11957">
        <w:rPr>
          <w:rFonts w:ascii="Garamond" w:hAnsi="Garamond"/>
          <w:b/>
          <w:sz w:val="32"/>
          <w:szCs w:val="32"/>
        </w:rPr>
        <w:t>„</w:t>
      </w:r>
      <w:r w:rsidRPr="00C11957">
        <w:rPr>
          <w:rFonts w:ascii="Garamond" w:hAnsi="Garamond"/>
          <w:b/>
          <w:bCs/>
          <w:sz w:val="32"/>
          <w:szCs w:val="32"/>
        </w:rPr>
        <w:t xml:space="preserve">Dynamický nákupní systém </w:t>
      </w:r>
      <w:r w:rsidRPr="00CD7764">
        <w:rPr>
          <w:rFonts w:ascii="Garamond" w:hAnsi="Garamond"/>
          <w:b/>
          <w:bCs/>
          <w:sz w:val="32"/>
          <w:szCs w:val="32"/>
        </w:rPr>
        <w:t xml:space="preserve">na </w:t>
      </w:r>
      <w:r w:rsidR="003536CF" w:rsidRPr="00CD7764">
        <w:rPr>
          <w:rFonts w:ascii="Garamond" w:hAnsi="Garamond"/>
          <w:b/>
          <w:bCs/>
          <w:sz w:val="32"/>
          <w:szCs w:val="32"/>
        </w:rPr>
        <w:t>propagační předměty</w:t>
      </w:r>
      <w:r w:rsidR="003536CF" w:rsidRPr="00CD7764">
        <w:rPr>
          <w:rFonts w:ascii="Garamond" w:hAnsi="Garamond"/>
          <w:bCs/>
        </w:rPr>
        <w:t xml:space="preserve"> </w:t>
      </w:r>
      <w:r w:rsidRPr="00CD7764">
        <w:rPr>
          <w:rFonts w:ascii="Garamond" w:hAnsi="Garamond"/>
          <w:b/>
          <w:bCs/>
          <w:sz w:val="32"/>
          <w:szCs w:val="32"/>
        </w:rPr>
        <w:t>(II.)“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D751D4" w:rsidRDefault="003C1FD6">
      <w:pPr>
        <w:spacing w:before="100"/>
        <w:jc w:val="center"/>
        <w:rPr>
          <w:rFonts w:ascii="Garamond" w:hAnsi="Garamond"/>
          <w:sz w:val="8"/>
          <w:szCs w:val="8"/>
        </w:rPr>
      </w:pPr>
    </w:p>
    <w:p w14:paraId="0E4A0218" w14:textId="22323BD9" w:rsidR="00EB6175" w:rsidRPr="0015662F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3536CF" w:rsidRPr="00CD7764">
        <w:rPr>
          <w:rFonts w:ascii="Garamond" w:hAnsi="Garamond"/>
          <w:sz w:val="24"/>
          <w:szCs w:val="24"/>
        </w:rPr>
        <w:t>Propagační předměty</w:t>
      </w:r>
      <w:r w:rsidR="003536CF" w:rsidRPr="00CD7764">
        <w:rPr>
          <w:rFonts w:ascii="Garamond" w:hAnsi="Garamond"/>
          <w:bCs/>
          <w:sz w:val="32"/>
          <w:szCs w:val="36"/>
        </w:rPr>
        <w:t xml:space="preserve"> </w:t>
      </w:r>
      <w:r w:rsidR="000B1055" w:rsidRPr="00CD7764">
        <w:rPr>
          <w:rFonts w:ascii="Garamond" w:hAnsi="Garamond"/>
          <w:bCs/>
          <w:sz w:val="24"/>
          <w:szCs w:val="24"/>
        </w:rPr>
        <w:t>(II.)</w:t>
      </w:r>
      <w:r w:rsidR="000B1055" w:rsidRPr="00E7092F">
        <w:rPr>
          <w:rFonts w:ascii="Garamond" w:hAnsi="Garamond"/>
          <w:sz w:val="24"/>
          <w:szCs w:val="24"/>
        </w:rPr>
        <w:t xml:space="preserve"> </w:t>
      </w:r>
      <w:r w:rsidR="0015662F" w:rsidRPr="0015662F">
        <w:rPr>
          <w:rFonts w:ascii="Garamond" w:hAnsi="Garamond"/>
          <w:sz w:val="24"/>
          <w:szCs w:val="24"/>
        </w:rPr>
        <w:t>0</w:t>
      </w:r>
      <w:r w:rsidR="0015662F">
        <w:rPr>
          <w:rFonts w:ascii="Garamond" w:hAnsi="Garamond"/>
          <w:sz w:val="24"/>
          <w:szCs w:val="24"/>
        </w:rPr>
        <w:t>0</w:t>
      </w:r>
      <w:r w:rsidR="000C761C">
        <w:rPr>
          <w:rFonts w:ascii="Garamond" w:hAnsi="Garamond"/>
          <w:sz w:val="24"/>
          <w:szCs w:val="24"/>
        </w:rPr>
        <w:t>2</w:t>
      </w:r>
      <w:r w:rsidR="0015662F" w:rsidRPr="0015662F">
        <w:rPr>
          <w:rFonts w:ascii="Garamond" w:hAnsi="Garamond"/>
          <w:sz w:val="24"/>
          <w:szCs w:val="24"/>
        </w:rPr>
        <w:t>–2023</w:t>
      </w:r>
    </w:p>
    <w:p w14:paraId="734915B7" w14:textId="44F5B833" w:rsidR="00EB6175" w:rsidRPr="0015662F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15662F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C761C" w:rsidRPr="00633E6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https://zakazky.zcu.cz/contract_display_5835.html</w:t>
        </w:r>
      </w:hyperlink>
    </w:p>
    <w:p w14:paraId="2B5F5335" w14:textId="077CD8C3" w:rsidR="003C1FD6" w:rsidRPr="0015662F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15662F">
        <w:rPr>
          <w:rFonts w:ascii="Garamond" w:hAnsi="Garamond"/>
          <w:sz w:val="22"/>
          <w:szCs w:val="22"/>
        </w:rPr>
        <w:t>Veřejná zakázka je zadávána v</w:t>
      </w:r>
      <w:r w:rsidR="00931CC1" w:rsidRPr="0015662F">
        <w:rPr>
          <w:rFonts w:ascii="Garamond" w:hAnsi="Garamond"/>
          <w:sz w:val="22"/>
          <w:szCs w:val="22"/>
        </w:rPr>
        <w:t xml:space="preserve"> DNS </w:t>
      </w:r>
      <w:r w:rsidR="004D005B" w:rsidRPr="0015662F">
        <w:rPr>
          <w:rFonts w:ascii="Garamond" w:hAnsi="Garamond"/>
          <w:sz w:val="22"/>
          <w:szCs w:val="22"/>
        </w:rPr>
        <w:t xml:space="preserve">v </w:t>
      </w:r>
      <w:r w:rsidRPr="0015662F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15662F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15662F">
        <w:rPr>
          <w:rFonts w:ascii="Garamond" w:hAnsi="Garamond"/>
          <w:sz w:val="24"/>
          <w:szCs w:val="24"/>
        </w:rPr>
        <w:t>Lhůta pro podání nabíd</w:t>
      </w:r>
      <w:bookmarkEnd w:id="0"/>
      <w:r w:rsidRPr="0015662F">
        <w:rPr>
          <w:rFonts w:ascii="Garamond" w:hAnsi="Garamond"/>
          <w:sz w:val="24"/>
          <w:szCs w:val="24"/>
        </w:rPr>
        <w:t>ek</w:t>
      </w:r>
    </w:p>
    <w:p w14:paraId="6B26D401" w14:textId="2B91998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5662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15662F">
        <w:rPr>
          <w:rFonts w:ascii="Garamond" w:hAnsi="Garamond" w:cs="Arial"/>
          <w:sz w:val="22"/>
          <w:szCs w:val="22"/>
        </w:rPr>
        <w:t xml:space="preserve"> </w:t>
      </w:r>
      <w:r w:rsidR="000C761C">
        <w:rPr>
          <w:rFonts w:ascii="Garamond" w:hAnsi="Garamond" w:cs="Arial"/>
          <w:b/>
          <w:sz w:val="22"/>
          <w:szCs w:val="22"/>
        </w:rPr>
        <w:t>20</w:t>
      </w:r>
      <w:r w:rsidR="0015662F">
        <w:rPr>
          <w:rFonts w:ascii="Garamond" w:hAnsi="Garamond" w:cs="Arial"/>
          <w:b/>
          <w:sz w:val="22"/>
          <w:szCs w:val="22"/>
        </w:rPr>
        <w:t>.02.2023</w:t>
      </w:r>
      <w:r w:rsidR="003C1FD6" w:rsidRPr="0015662F">
        <w:rPr>
          <w:rFonts w:ascii="Garamond" w:hAnsi="Garamond" w:cs="Arial"/>
          <w:sz w:val="22"/>
          <w:szCs w:val="22"/>
        </w:rPr>
        <w:t xml:space="preserve"> do</w:t>
      </w:r>
      <w:r w:rsidRPr="0015662F">
        <w:rPr>
          <w:rFonts w:ascii="Garamond" w:hAnsi="Garamond" w:cs="Arial"/>
          <w:sz w:val="22"/>
          <w:szCs w:val="22"/>
        </w:rPr>
        <w:t xml:space="preserve"> </w:t>
      </w:r>
      <w:r w:rsidR="0015662F">
        <w:rPr>
          <w:rFonts w:ascii="Garamond" w:hAnsi="Garamond" w:cs="Arial"/>
          <w:b/>
          <w:sz w:val="22"/>
          <w:szCs w:val="22"/>
        </w:rPr>
        <w:t>09:00</w:t>
      </w:r>
      <w:r w:rsidRPr="0015662F">
        <w:rPr>
          <w:rFonts w:ascii="Garamond" w:hAnsi="Garamond" w:cs="Arial"/>
          <w:sz w:val="22"/>
          <w:szCs w:val="22"/>
        </w:rPr>
        <w:t xml:space="preserve"> hod</w:t>
      </w:r>
      <w:r w:rsidR="003C1FD6" w:rsidRPr="0015662F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6D798542" w14:textId="77777777" w:rsidR="0015662F" w:rsidRDefault="0015662F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zastoupená: </w:t>
      </w:r>
      <w:r w:rsidRPr="00F54D1D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>Ing. Petrem Hofmanem</w:t>
      </w:r>
      <w:r w:rsidRPr="00F54D1D">
        <w:rPr>
          <w:rFonts w:ascii="Garamond" w:hAnsi="Garamond" w:cs="Arial"/>
          <w:sz w:val="22"/>
          <w:szCs w:val="22"/>
        </w:rPr>
        <w:t xml:space="preserve">, </w:t>
      </w:r>
      <w:r>
        <w:rPr>
          <w:rFonts w:ascii="Garamond" w:hAnsi="Garamond" w:cs="Arial"/>
          <w:sz w:val="22"/>
          <w:szCs w:val="22"/>
        </w:rPr>
        <w:t>kves</w:t>
      </w:r>
      <w:r w:rsidRPr="00F54D1D">
        <w:rPr>
          <w:rFonts w:ascii="Garamond" w:hAnsi="Garamond" w:cs="Arial"/>
          <w:sz w:val="22"/>
          <w:szCs w:val="22"/>
        </w:rPr>
        <w:t xml:space="preserve">torem </w:t>
      </w:r>
    </w:p>
    <w:p w14:paraId="25F72BA1" w14:textId="54B2E149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68911FCB" w14:textId="77777777" w:rsidR="0015662F" w:rsidRPr="00F54D1D" w:rsidRDefault="0015662F" w:rsidP="0015662F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9AAE2F8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3F7D56">
        <w:rPr>
          <w:rFonts w:ascii="Garamond" w:hAnsi="Garamond" w:cs="Arial"/>
        </w:rPr>
        <w:t>dodávka</w:t>
      </w:r>
      <w:r w:rsidR="00BD3729" w:rsidRPr="003F7D56">
        <w:rPr>
          <w:rFonts w:ascii="Garamond" w:hAnsi="Garamond" w:cs="Arial"/>
        </w:rPr>
        <w:t xml:space="preserve"> </w:t>
      </w:r>
      <w:r w:rsidR="003536CF" w:rsidRPr="003F7D56">
        <w:rPr>
          <w:rFonts w:ascii="Garamond" w:hAnsi="Garamond"/>
          <w:bCs/>
        </w:rPr>
        <w:t>propagačních předmětů</w:t>
      </w:r>
      <w:r w:rsidR="003536CF" w:rsidRPr="003F7D56">
        <w:rPr>
          <w:rFonts w:ascii="Garamond" w:hAnsi="Garamond"/>
          <w:b/>
          <w:bCs/>
        </w:rPr>
        <w:t xml:space="preserve"> </w:t>
      </w:r>
      <w:r w:rsidR="00BD3729" w:rsidRPr="003F7D56">
        <w:rPr>
          <w:rFonts w:ascii="Garamond" w:hAnsi="Garamond" w:cs="Arial"/>
        </w:rPr>
        <w:t>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F7DBCD6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697FBA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503E05" w:rsidRPr="00C527F3">
        <w:rPr>
          <w:rFonts w:ascii="Garamond" w:hAnsi="Garamond" w:cs="Arial"/>
          <w:sz w:val="22"/>
          <w:szCs w:val="22"/>
        </w:rPr>
        <w:t xml:space="preserve">a 8.6 </w:t>
      </w:r>
      <w:r w:rsidRPr="00C527F3">
        <w:rPr>
          <w:rFonts w:ascii="Garamond" w:hAnsi="Garamond" w:cs="Arial"/>
          <w:sz w:val="22"/>
          <w:szCs w:val="22"/>
        </w:rPr>
        <w:t>této</w:t>
      </w:r>
      <w:r w:rsidRPr="00F4269B">
        <w:rPr>
          <w:rFonts w:ascii="Garamond" w:hAnsi="Garamond" w:cs="Arial"/>
          <w:sz w:val="22"/>
          <w:szCs w:val="22"/>
        </w:rPr>
        <w:t xml:space="preserve">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4E684298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296354B" w14:textId="1E8DFBA9" w:rsidR="00503E05" w:rsidRPr="00C527F3" w:rsidRDefault="00503E05" w:rsidP="00F12842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C527F3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C527F3">
        <w:rPr>
          <w:rFonts w:ascii="Garamond" w:hAnsi="Garamond"/>
          <w:color w:val="000000" w:themeColor="text1"/>
          <w:sz w:val="22"/>
          <w:szCs w:val="22"/>
        </w:rPr>
        <w:t>pokud Zadavatel takové údaje u dané položky vyžaduje doplnit, tj. pokud je příslušná buňka tabulky</w:t>
      </w:r>
      <w:r w:rsidRPr="00503E05">
        <w:rPr>
          <w:rFonts w:ascii="Garamond" w:hAnsi="Garamond"/>
          <w:color w:val="000000" w:themeColor="text1"/>
          <w:sz w:val="22"/>
          <w:szCs w:val="22"/>
        </w:rPr>
        <w:t xml:space="preserve"> </w:t>
      </w:r>
      <w:r w:rsidRPr="00503E05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503E05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C527F3">
        <w:rPr>
          <w:rFonts w:ascii="Garamond" w:hAnsi="Garamond" w:cs="Arial"/>
          <w:color w:val="000000" w:themeColor="text1"/>
          <w:sz w:val="22"/>
          <w:szCs w:val="22"/>
        </w:rPr>
        <w:t>zvýrazněna</w:t>
      </w:r>
      <w:r w:rsidRPr="00C527F3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C527F3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C527F3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lastRenderedPageBreak/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3F167F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3F167F">
        <w:rPr>
          <w:rFonts w:ascii="Garamond" w:hAnsi="Garamond" w:cs="Arial"/>
          <w:sz w:val="22"/>
          <w:szCs w:val="22"/>
        </w:rPr>
        <w:t>Nejsou stanoveny</w:t>
      </w:r>
      <w:r w:rsidR="003B4D43" w:rsidRPr="003F167F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3F167F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167F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3F167F">
        <w:rPr>
          <w:rFonts w:ascii="Garamond" w:hAnsi="Garamond" w:cs="Arial"/>
          <w:b/>
          <w:sz w:val="22"/>
          <w:szCs w:val="22"/>
        </w:rPr>
        <w:t>doplněn</w:t>
      </w:r>
      <w:r w:rsidRPr="003F167F">
        <w:rPr>
          <w:rFonts w:ascii="Garamond" w:hAnsi="Garamond" w:cs="Arial"/>
          <w:b/>
          <w:sz w:val="22"/>
          <w:szCs w:val="22"/>
        </w:rPr>
        <w:t>a</w:t>
      </w:r>
      <w:r w:rsidR="003D52BD" w:rsidRPr="003F167F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3F167F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341DF100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7BB369C2" w14:textId="2CED32BC" w:rsidR="002F5E65" w:rsidRDefault="002F5E65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2C0287F" w14:textId="77777777" w:rsidR="002F5E65" w:rsidRDefault="002F5E65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96DDEA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AF1C06">
        <w:rPr>
          <w:rFonts w:ascii="Garamond" w:hAnsi="Garamond"/>
        </w:rPr>
        <w:t xml:space="preserve">pověření </w:t>
      </w:r>
      <w:r w:rsidR="0015662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15662F">
      <w:footerReference w:type="default" r:id="rId11"/>
      <w:pgSz w:w="11905" w:h="16837"/>
      <w:pgMar w:top="1134" w:right="1276" w:bottom="1304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96729" w14:textId="77777777" w:rsidR="00A902E8" w:rsidRDefault="00A902E8" w:rsidP="00795AAC">
      <w:r>
        <w:separator/>
      </w:r>
    </w:p>
  </w:endnote>
  <w:endnote w:type="continuationSeparator" w:id="0">
    <w:p w14:paraId="47223597" w14:textId="77777777" w:rsidR="00A902E8" w:rsidRDefault="00A902E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3C8A190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1DA00" w14:textId="77777777" w:rsidR="00A902E8" w:rsidRDefault="00A902E8" w:rsidP="00795AAC">
      <w:r>
        <w:separator/>
      </w:r>
    </w:p>
  </w:footnote>
  <w:footnote w:type="continuationSeparator" w:id="0">
    <w:p w14:paraId="42778C95" w14:textId="77777777" w:rsidR="00A902E8" w:rsidRDefault="00A902E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755A"/>
    <w:rsid w:val="00012D96"/>
    <w:rsid w:val="0001621D"/>
    <w:rsid w:val="00021C66"/>
    <w:rsid w:val="00022A97"/>
    <w:rsid w:val="000269C3"/>
    <w:rsid w:val="00030C68"/>
    <w:rsid w:val="00035AA2"/>
    <w:rsid w:val="00037445"/>
    <w:rsid w:val="000426E9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708"/>
    <w:rsid w:val="00095E03"/>
    <w:rsid w:val="000A4564"/>
    <w:rsid w:val="000A5773"/>
    <w:rsid w:val="000A5E08"/>
    <w:rsid w:val="000B1055"/>
    <w:rsid w:val="000C761C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40359"/>
    <w:rsid w:val="0015056F"/>
    <w:rsid w:val="0015439B"/>
    <w:rsid w:val="00155D07"/>
    <w:rsid w:val="0015662F"/>
    <w:rsid w:val="00161A09"/>
    <w:rsid w:val="00161C21"/>
    <w:rsid w:val="001718A9"/>
    <w:rsid w:val="00175953"/>
    <w:rsid w:val="00184824"/>
    <w:rsid w:val="00185EFB"/>
    <w:rsid w:val="0018706D"/>
    <w:rsid w:val="001905EC"/>
    <w:rsid w:val="001A2F3D"/>
    <w:rsid w:val="001A30F6"/>
    <w:rsid w:val="001A46DB"/>
    <w:rsid w:val="001A5C42"/>
    <w:rsid w:val="001B4B7A"/>
    <w:rsid w:val="001B5234"/>
    <w:rsid w:val="001B557B"/>
    <w:rsid w:val="001C4ABC"/>
    <w:rsid w:val="001D2457"/>
    <w:rsid w:val="001D7AB9"/>
    <w:rsid w:val="001E0251"/>
    <w:rsid w:val="001E4E72"/>
    <w:rsid w:val="001E73C9"/>
    <w:rsid w:val="001F6DDB"/>
    <w:rsid w:val="00200CD0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4FE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ED7"/>
    <w:rsid w:val="002E5A68"/>
    <w:rsid w:val="002F419F"/>
    <w:rsid w:val="002F5E65"/>
    <w:rsid w:val="002F71CA"/>
    <w:rsid w:val="003024B8"/>
    <w:rsid w:val="00305BB0"/>
    <w:rsid w:val="003063D6"/>
    <w:rsid w:val="0031024E"/>
    <w:rsid w:val="00311988"/>
    <w:rsid w:val="00317FD2"/>
    <w:rsid w:val="00320779"/>
    <w:rsid w:val="003241E7"/>
    <w:rsid w:val="00324905"/>
    <w:rsid w:val="00331F6E"/>
    <w:rsid w:val="003320CF"/>
    <w:rsid w:val="00336322"/>
    <w:rsid w:val="00342F71"/>
    <w:rsid w:val="003536CF"/>
    <w:rsid w:val="00356341"/>
    <w:rsid w:val="00357688"/>
    <w:rsid w:val="00365476"/>
    <w:rsid w:val="00380881"/>
    <w:rsid w:val="00396BED"/>
    <w:rsid w:val="003A2A0C"/>
    <w:rsid w:val="003A4BA0"/>
    <w:rsid w:val="003B06D8"/>
    <w:rsid w:val="003B4D43"/>
    <w:rsid w:val="003C1FD6"/>
    <w:rsid w:val="003C7A3B"/>
    <w:rsid w:val="003D116A"/>
    <w:rsid w:val="003D43B7"/>
    <w:rsid w:val="003D4537"/>
    <w:rsid w:val="003D52BD"/>
    <w:rsid w:val="003E3643"/>
    <w:rsid w:val="003E567A"/>
    <w:rsid w:val="003F167F"/>
    <w:rsid w:val="003F767D"/>
    <w:rsid w:val="003F7D56"/>
    <w:rsid w:val="004059B7"/>
    <w:rsid w:val="00406F62"/>
    <w:rsid w:val="00423A32"/>
    <w:rsid w:val="00425FD2"/>
    <w:rsid w:val="004376D6"/>
    <w:rsid w:val="004400E1"/>
    <w:rsid w:val="00445469"/>
    <w:rsid w:val="004532AE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A4A1F"/>
    <w:rsid w:val="004B06FE"/>
    <w:rsid w:val="004B68DB"/>
    <w:rsid w:val="004B779A"/>
    <w:rsid w:val="004D005B"/>
    <w:rsid w:val="004D1497"/>
    <w:rsid w:val="004D64CE"/>
    <w:rsid w:val="004E2D9C"/>
    <w:rsid w:val="004E4A98"/>
    <w:rsid w:val="004F0141"/>
    <w:rsid w:val="004F0DD1"/>
    <w:rsid w:val="004F13D4"/>
    <w:rsid w:val="004F2A07"/>
    <w:rsid w:val="00503E05"/>
    <w:rsid w:val="0050547A"/>
    <w:rsid w:val="00512824"/>
    <w:rsid w:val="00513847"/>
    <w:rsid w:val="0051700E"/>
    <w:rsid w:val="00521009"/>
    <w:rsid w:val="00524149"/>
    <w:rsid w:val="0052419E"/>
    <w:rsid w:val="00533AC0"/>
    <w:rsid w:val="005360D9"/>
    <w:rsid w:val="00541CF2"/>
    <w:rsid w:val="00541F8B"/>
    <w:rsid w:val="0055137A"/>
    <w:rsid w:val="0055224B"/>
    <w:rsid w:val="00571557"/>
    <w:rsid w:val="00574C0E"/>
    <w:rsid w:val="00592FF9"/>
    <w:rsid w:val="005A3EB4"/>
    <w:rsid w:val="005A575C"/>
    <w:rsid w:val="005A5ED6"/>
    <w:rsid w:val="005C01F9"/>
    <w:rsid w:val="005E1AA8"/>
    <w:rsid w:val="005E3EAE"/>
    <w:rsid w:val="005E599C"/>
    <w:rsid w:val="006135F9"/>
    <w:rsid w:val="00617021"/>
    <w:rsid w:val="006267D8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97FBA"/>
    <w:rsid w:val="006A103B"/>
    <w:rsid w:val="006A109C"/>
    <w:rsid w:val="006A2162"/>
    <w:rsid w:val="006B41D9"/>
    <w:rsid w:val="006B5028"/>
    <w:rsid w:val="006B5670"/>
    <w:rsid w:val="006C69C1"/>
    <w:rsid w:val="006D0C83"/>
    <w:rsid w:val="006D427F"/>
    <w:rsid w:val="006D6F86"/>
    <w:rsid w:val="006F06C4"/>
    <w:rsid w:val="006F7426"/>
    <w:rsid w:val="0070545A"/>
    <w:rsid w:val="00711E6C"/>
    <w:rsid w:val="00715ADB"/>
    <w:rsid w:val="0072046A"/>
    <w:rsid w:val="00724975"/>
    <w:rsid w:val="00730B83"/>
    <w:rsid w:val="00735FBF"/>
    <w:rsid w:val="00757EB6"/>
    <w:rsid w:val="00763198"/>
    <w:rsid w:val="007706A8"/>
    <w:rsid w:val="007714A1"/>
    <w:rsid w:val="007718E1"/>
    <w:rsid w:val="00771D56"/>
    <w:rsid w:val="00780026"/>
    <w:rsid w:val="007919B3"/>
    <w:rsid w:val="00792068"/>
    <w:rsid w:val="00795AAC"/>
    <w:rsid w:val="007970C2"/>
    <w:rsid w:val="007A5DDA"/>
    <w:rsid w:val="007C04E9"/>
    <w:rsid w:val="007C5244"/>
    <w:rsid w:val="007D287B"/>
    <w:rsid w:val="007D3AC3"/>
    <w:rsid w:val="007D473B"/>
    <w:rsid w:val="007D5726"/>
    <w:rsid w:val="007D7BDF"/>
    <w:rsid w:val="007E374E"/>
    <w:rsid w:val="008009FE"/>
    <w:rsid w:val="00800FB4"/>
    <w:rsid w:val="00822D46"/>
    <w:rsid w:val="008252D0"/>
    <w:rsid w:val="0082680D"/>
    <w:rsid w:val="00841F0D"/>
    <w:rsid w:val="00846BB6"/>
    <w:rsid w:val="0085326E"/>
    <w:rsid w:val="00854B10"/>
    <w:rsid w:val="00857883"/>
    <w:rsid w:val="008660C3"/>
    <w:rsid w:val="00870278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CF3"/>
    <w:rsid w:val="008F3D91"/>
    <w:rsid w:val="00906306"/>
    <w:rsid w:val="00924ABD"/>
    <w:rsid w:val="00931CC1"/>
    <w:rsid w:val="009327C4"/>
    <w:rsid w:val="0093464A"/>
    <w:rsid w:val="00935123"/>
    <w:rsid w:val="00942A6B"/>
    <w:rsid w:val="009431F2"/>
    <w:rsid w:val="00945C56"/>
    <w:rsid w:val="009537A4"/>
    <w:rsid w:val="00956926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2F99"/>
    <w:rsid w:val="009B6EFD"/>
    <w:rsid w:val="009D192E"/>
    <w:rsid w:val="009D41CD"/>
    <w:rsid w:val="009F026E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57A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2E8"/>
    <w:rsid w:val="00A90797"/>
    <w:rsid w:val="00AA3B62"/>
    <w:rsid w:val="00AA7E60"/>
    <w:rsid w:val="00AC487C"/>
    <w:rsid w:val="00AC5408"/>
    <w:rsid w:val="00AC56B9"/>
    <w:rsid w:val="00AD69FB"/>
    <w:rsid w:val="00AE3295"/>
    <w:rsid w:val="00AE5B0B"/>
    <w:rsid w:val="00AE67B7"/>
    <w:rsid w:val="00AE6DAB"/>
    <w:rsid w:val="00AF1C06"/>
    <w:rsid w:val="00AF315D"/>
    <w:rsid w:val="00B02193"/>
    <w:rsid w:val="00B027FA"/>
    <w:rsid w:val="00B12B58"/>
    <w:rsid w:val="00B16994"/>
    <w:rsid w:val="00B22D5E"/>
    <w:rsid w:val="00B25E4B"/>
    <w:rsid w:val="00B31681"/>
    <w:rsid w:val="00B35FCD"/>
    <w:rsid w:val="00B507B9"/>
    <w:rsid w:val="00B52AA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2266"/>
    <w:rsid w:val="00C03A55"/>
    <w:rsid w:val="00C11957"/>
    <w:rsid w:val="00C232BE"/>
    <w:rsid w:val="00C27316"/>
    <w:rsid w:val="00C310DC"/>
    <w:rsid w:val="00C31F1D"/>
    <w:rsid w:val="00C45272"/>
    <w:rsid w:val="00C527F3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96FE4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D7764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751D4"/>
    <w:rsid w:val="00D97822"/>
    <w:rsid w:val="00DA44E6"/>
    <w:rsid w:val="00DB0A8D"/>
    <w:rsid w:val="00DB1DE5"/>
    <w:rsid w:val="00DB1E0D"/>
    <w:rsid w:val="00DB45AA"/>
    <w:rsid w:val="00DC15A5"/>
    <w:rsid w:val="00DC5ED1"/>
    <w:rsid w:val="00DE1BD2"/>
    <w:rsid w:val="00DE4940"/>
    <w:rsid w:val="00DF16B0"/>
    <w:rsid w:val="00DF3053"/>
    <w:rsid w:val="00E01B4D"/>
    <w:rsid w:val="00E04911"/>
    <w:rsid w:val="00E067DF"/>
    <w:rsid w:val="00E23443"/>
    <w:rsid w:val="00E237D0"/>
    <w:rsid w:val="00E25DAA"/>
    <w:rsid w:val="00E274DC"/>
    <w:rsid w:val="00E279CB"/>
    <w:rsid w:val="00E3097E"/>
    <w:rsid w:val="00E3430F"/>
    <w:rsid w:val="00E454BE"/>
    <w:rsid w:val="00E46699"/>
    <w:rsid w:val="00E479D0"/>
    <w:rsid w:val="00E52467"/>
    <w:rsid w:val="00E53764"/>
    <w:rsid w:val="00E57361"/>
    <w:rsid w:val="00E617C7"/>
    <w:rsid w:val="00E66C11"/>
    <w:rsid w:val="00E7092F"/>
    <w:rsid w:val="00E7390F"/>
    <w:rsid w:val="00E760FE"/>
    <w:rsid w:val="00E76775"/>
    <w:rsid w:val="00E929D9"/>
    <w:rsid w:val="00E93047"/>
    <w:rsid w:val="00E97754"/>
    <w:rsid w:val="00EB194D"/>
    <w:rsid w:val="00EB4ACA"/>
    <w:rsid w:val="00EB5C98"/>
    <w:rsid w:val="00EB6175"/>
    <w:rsid w:val="00EB7A9F"/>
    <w:rsid w:val="00EC3FE3"/>
    <w:rsid w:val="00EC4F3F"/>
    <w:rsid w:val="00EE2777"/>
    <w:rsid w:val="00EE44DF"/>
    <w:rsid w:val="00EF4231"/>
    <w:rsid w:val="00EF4959"/>
    <w:rsid w:val="00EF6A06"/>
    <w:rsid w:val="00F033C6"/>
    <w:rsid w:val="00F0543A"/>
    <w:rsid w:val="00F13586"/>
    <w:rsid w:val="00F228FA"/>
    <w:rsid w:val="00F247FC"/>
    <w:rsid w:val="00F31C31"/>
    <w:rsid w:val="00F348E3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0015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1650"/>
    <w:rsid w:val="00FB284E"/>
    <w:rsid w:val="00FC0944"/>
    <w:rsid w:val="00FC18D6"/>
    <w:rsid w:val="00FC51AF"/>
    <w:rsid w:val="00FD09C7"/>
    <w:rsid w:val="00FD2DC7"/>
    <w:rsid w:val="00FD739A"/>
    <w:rsid w:val="00FE0F36"/>
    <w:rsid w:val="00FE61AD"/>
    <w:rsid w:val="00FF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E7092F"/>
    <w:rPr>
      <w:color w:val="605E5C"/>
      <w:shd w:val="clear" w:color="auto" w:fill="E1DFDD"/>
    </w:rPr>
  </w:style>
  <w:style w:type="character" w:customStyle="1" w:styleId="docdata">
    <w:name w:val="docdata"/>
    <w:aliases w:val="docy,v5,1410,bqiaagaaeyqcaaagiaiaaaodbaaabzeeaaaaaaaaaaaaaaaaaaaaaaaaaaaaaaaaaaaaaaaaaaaaaaaaaaaaaaaaaaaaaaaaaaaaaaaaaaaaaaaaaaaaaaaaaaaaaaaaaaaaaaaaaaaaaaaaaaaaaaaaaaaaaaaaaaaaaaaaaaaaaaaaaaaaaaaaaaaaaaaaaaaaaaaaaaaaaaaaaaaaaaaaaaaaaaaaaaaaaaaa"/>
    <w:basedOn w:val="Standardnpsmoodstavce"/>
    <w:rsid w:val="00503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35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mETbsvF5Afx+sWw9XtJ+OCfFC0s+T0hVIYHm6dRCGsI=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r4PQepbAOCXN1KBv+i3VefaiTBXQgWgG1lRPQBxdJxw=</DigestValue>
    </Reference>
  </SignedInfo>
  <SignatureValue>hx8VVv6DsGT34i/0vPe1QQyZL5Q+p1DmdYA8r6COhC8eQVrhzxze3dRLTEpkbW234YiTZVZp8hom
OOdiL2Rh2QS2sHsJzfUG4xTQ5nCJqr2ht5pvZizcP7tykfGou9DJAPZxbGWAeazkXJsMJ98qhMUy
S5EGKwHFCJBce646ndjhLgzlCW6www6UyFMugcziwkTOOOJHUyYjoK3kXgGeghEEzhs7CqdtwZom
RK9XbaX51saisP9dp/oNJBAj7gR/t0FOdYAeyBP2hXcRn13aEyuVrWvgQ3kaEiUoJ6OLv9JAUYeU
v8I4DYlU8iV6fp+kacEfLxoNawCCAc5RQOk4bQ==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VMBBBKSc6VqVPW6lwSjihq98uxKbuFzre5bzzozHxjY=</DigestValue>
      </Reference>
      <Reference URI="/word/document.xml?ContentType=application/vnd.openxmlformats-officedocument.wordprocessingml.document.main+xml">
        <DigestMethod Algorithm="http://www.w3.org/2001/04/xmlenc#sha256"/>
        <DigestValue>CevVN5NWVJ4Hwe1kcpyb/BLPkXbWfkviSMLJ7OlmB44=</DigestValue>
      </Reference>
      <Reference URI="/word/endnotes.xml?ContentType=application/vnd.openxmlformats-officedocument.wordprocessingml.endnotes+xml">
        <DigestMethod Algorithm="http://www.w3.org/2001/04/xmlenc#sha256"/>
        <DigestValue>7U6vJ4U07F7xZ4ST4wgVwWjj/l1CrG9J5WUJ/Jl+eiE=</DigestValue>
      </Reference>
      <Reference URI="/word/fontTable.xml?ContentType=application/vnd.openxmlformats-officedocument.wordprocessingml.fontTable+xml">
        <DigestMethod Algorithm="http://www.w3.org/2001/04/xmlenc#sha256"/>
        <DigestValue>LFOXfVPEZ3lqrEbfGHwPGKOEuz+RRjwoxy+G/Sbr28k=</DigestValue>
      </Reference>
      <Reference URI="/word/footer1.xml?ContentType=application/vnd.openxmlformats-officedocument.wordprocessingml.footer+xml">
        <DigestMethod Algorithm="http://www.w3.org/2001/04/xmlenc#sha256"/>
        <DigestValue>3egNGD7P7Q/zbD3UtystLxbVru04yMfY680j3Pff8tE=</DigestValue>
      </Reference>
      <Reference URI="/word/footnotes.xml?ContentType=application/vnd.openxmlformats-officedocument.wordprocessingml.footnotes+xml">
        <DigestMethod Algorithm="http://www.w3.org/2001/04/xmlenc#sha256"/>
        <DigestValue>sI/dc5PLPYHerkA1rFte26EGjKEutZRN9Wh+SrRLQJ0=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nQhHC9eoZ413JWHo88j+CaQupgIUWVbutQgO+CeTbXM=</DigestValue>
      </Reference>
      <Reference URI="/word/settings.xml?ContentType=application/vnd.openxmlformats-officedocument.wordprocessingml.settings+xml">
        <DigestMethod Algorithm="http://www.w3.org/2001/04/xmlenc#sha256"/>
        <DigestValue>mYPfC73FxsZpwEqiL7DTzfGrZYRzWJMUtwSYSEmJtWU=</DigestValue>
      </Reference>
      <Reference URI="/word/styles.xml?ContentType=application/vnd.openxmlformats-officedocument.wordprocessingml.styles+xml">
        <DigestMethod Algorithm="http://www.w3.org/2001/04/xmlenc#sha256"/>
        <DigestValue>Iryf77rL9SUI+LTvij4Zko40mfZiUQ9Pkzy2YT3ZIMI=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WT4ZDKDW3RubhUe/dSlev/Vglr/QikeikrRm3Q5+2a0=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2023-02-07T12:16:20Z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2023-02-07T12:16:20Z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08A739-BFC9-4FBC-99F3-042190E05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1805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Řežábek</dc:creator>
  <cp:lastModifiedBy>ihoskova</cp:lastModifiedBy>
  <cp:revision>4</cp:revision>
  <cp:lastPrinted>2018-08-08T13:48:00Z</cp:lastPrinted>
  <dcterms:created xsi:type="dcterms:W3CDTF">2022-12-09T12:51:00Z</dcterms:created>
  <dcterms:modified xsi:type="dcterms:W3CDTF">2023-02-07T12:16:00Z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